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52C92BDD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FD7098">
        <w:rPr>
          <w:rFonts w:ascii="Tahoma" w:hAnsi="Tahoma" w:cs="Tahoma"/>
          <w:b/>
        </w:rPr>
        <w:t xml:space="preserve"> 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1417A94E" w:rsidR="00FD6FD4" w:rsidRDefault="00FD6FD4" w:rsidP="00FD6FD4">
      <w:pPr>
        <w:spacing w:after="120"/>
        <w:rPr>
          <w:rFonts w:ascii="Tahoma" w:hAnsi="Tahoma" w:cs="Tahoma"/>
          <w:sz w:val="16"/>
          <w:szCs w:val="16"/>
        </w:rPr>
      </w:pPr>
    </w:p>
    <w:p w14:paraId="6AC6D16D" w14:textId="07E68323" w:rsidR="00A20A2C" w:rsidRPr="00A20A2C" w:rsidRDefault="00A20A2C" w:rsidP="00A20A2C">
      <w:pPr>
        <w:spacing w:after="200"/>
        <w:rPr>
          <w:rFonts w:ascii="Tahoma" w:hAnsi="Tahoma" w:cs="Tahoma"/>
          <w:b/>
          <w:bCs/>
        </w:rPr>
      </w:pPr>
      <w:r w:rsidRPr="00A20A2C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A20A2C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E33F3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25733703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A20A2C">
        <w:rPr>
          <w:rFonts w:ascii="Tahoma" w:hAnsi="Tahoma" w:cs="Tahoma"/>
          <w:b/>
          <w:u w:val="single"/>
        </w:rPr>
        <w:t xml:space="preserve"> </w:t>
      </w:r>
      <w:r w:rsidR="00196152">
        <w:rPr>
          <w:rFonts w:ascii="Tahoma" w:hAnsi="Tahoma" w:cs="Tahoma"/>
          <w:b/>
          <w:u w:val="single"/>
        </w:rPr>
        <w:t>PODMIOTU UDOSTĘPNIAJĄCEGO ZASOBY</w:t>
      </w:r>
    </w:p>
    <w:p w14:paraId="01C119EA" w14:textId="77777777" w:rsidR="00831447" w:rsidRDefault="00831447" w:rsidP="00831447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4A4B34B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</w:t>
      </w:r>
      <w:r w:rsidR="00B71089">
        <w:rPr>
          <w:rFonts w:ascii="Tahoma" w:hAnsi="Tahoma" w:cs="Tahoma"/>
          <w:b/>
          <w:sz w:val="18"/>
          <w:szCs w:val="18"/>
        </w:rPr>
        <w:t>U</w:t>
      </w:r>
      <w:r w:rsidRPr="00E01D7F">
        <w:rPr>
          <w:rFonts w:ascii="Tahoma" w:hAnsi="Tahoma" w:cs="Tahoma"/>
          <w:b/>
          <w:sz w:val="18"/>
          <w:szCs w:val="18"/>
        </w:rPr>
        <w:t xml:space="preserve"> WARUNKÓW UDZIAŁU W POSTĘPOWANIU</w:t>
      </w:r>
    </w:p>
    <w:p w14:paraId="471C336C" w14:textId="375FBB21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F6782" w:rsidRPr="005F2424">
        <w:rPr>
          <w:rFonts w:ascii="Tahoma" w:hAnsi="Tahoma" w:cs="Tahoma"/>
          <w:b/>
          <w:bCs/>
          <w:color w:val="000000"/>
        </w:rPr>
        <w:t>Remont parkingu dla samochodów osobowych - modernizacja infrastruktury ułatwiającej  dostęp dla atrakcji kulturowych i przyrodniczych przez odwiedzających ze specjalnymi potrzebami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6343DB">
        <w:rPr>
          <w:rFonts w:ascii="Tahoma" w:eastAsia="Lucida Sans Unicode" w:hAnsi="Tahoma" w:cs="Tahoma"/>
          <w:b/>
          <w:bCs/>
          <w:kern w:val="3"/>
          <w:lang w:eastAsia="zh-CN"/>
        </w:rPr>
        <w:t xml:space="preserve"> – II postępowanie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B71089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10C8C2B6" w14:textId="29EA5704" w:rsidR="00CF0F2F" w:rsidRPr="0093663F" w:rsidRDefault="00831447" w:rsidP="0093663F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 w:rsidR="00B71089">
        <w:rPr>
          <w:rFonts w:ascii="Tahoma" w:hAnsi="Tahoma" w:cs="Tahoma"/>
          <w:b/>
        </w:rPr>
        <w:t>:</w:t>
      </w:r>
    </w:p>
    <w:p w14:paraId="50BA9217" w14:textId="77777777" w:rsidR="00FD7098" w:rsidRPr="00FD7098" w:rsidRDefault="00FD7098" w:rsidP="00FD7098">
      <w:pPr>
        <w:pStyle w:val="Akapitzlist"/>
        <w:numPr>
          <w:ilvl w:val="0"/>
          <w:numId w:val="184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>Oświadczam, że w celu wykazania spełniania warunków udziału w postępowaniu, określonych przez Zamawiającego w ogłoszeniu o zamówieniu oraz w ust. 3.4 rozdziału III SWZ udostępniam następujące zasoby:</w:t>
      </w:r>
    </w:p>
    <w:p w14:paraId="20836136" w14:textId="77777777" w:rsidR="00FD7098" w:rsidRDefault="00FD7098" w:rsidP="00FD7098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6B351AD3" w14:textId="77777777" w:rsidR="00FD7098" w:rsidRDefault="00FD7098" w:rsidP="00FD7098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F52F20E" w14:textId="77777777" w:rsidR="00FD7098" w:rsidRPr="009C6CD1" w:rsidRDefault="00FD7098" w:rsidP="00FD7098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C1D0862" w14:textId="77777777" w:rsidR="00FD7098" w:rsidRPr="00FD7098" w:rsidRDefault="00FD7098" w:rsidP="00FD7098">
      <w:pPr>
        <w:pStyle w:val="Akapitzlist"/>
        <w:numPr>
          <w:ilvl w:val="0"/>
          <w:numId w:val="184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>Oświadczam, iż spełniam warunki udziału w postępowaniu o udzielenie zamówienia określone w ust. 3.4 rozdziału III SWZ, w zakresie których udostępniam swoje zasoby Wykonawcy w celu wykazania spełniania warunków udziału w postępowaniu.</w:t>
      </w:r>
    </w:p>
    <w:p w14:paraId="21FE7756" w14:textId="3A34CFB2" w:rsidR="00FD7098" w:rsidRDefault="00FD7098" w:rsidP="0093663F">
      <w:pPr>
        <w:jc w:val="both"/>
        <w:rPr>
          <w:rFonts w:ascii="Tahoma" w:hAnsi="Tahoma" w:cs="Tahoma"/>
        </w:rPr>
      </w:pPr>
    </w:p>
    <w:p w14:paraId="1710B503" w14:textId="76FCE34B" w:rsidR="00FD7098" w:rsidRDefault="00FD7098" w:rsidP="0093663F">
      <w:pPr>
        <w:jc w:val="both"/>
        <w:rPr>
          <w:rFonts w:ascii="Tahoma" w:hAnsi="Tahoma" w:cs="Tahoma"/>
        </w:rPr>
      </w:pPr>
    </w:p>
    <w:p w14:paraId="45CEF6AF" w14:textId="2568C56B" w:rsidR="00831447" w:rsidRPr="001C1C3D" w:rsidRDefault="00831447" w:rsidP="0083144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2FDA7370" w14:textId="77777777" w:rsidR="00FD6FD4" w:rsidRDefault="00831447" w:rsidP="00244FF4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A8B5DB0" w14:textId="77777777" w:rsidR="00FD6FD4" w:rsidRDefault="00FD6FD4" w:rsidP="002E25F3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F960625" w14:textId="77777777" w:rsidR="00FD6FD4" w:rsidRPr="002E25F3" w:rsidRDefault="00FD6FD4" w:rsidP="00244FF4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 w:rsidR="002E25F3"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14:paraId="1A834347" w14:textId="77777777" w:rsidTr="00A95C61">
        <w:trPr>
          <w:trHeight w:val="287"/>
        </w:trPr>
        <w:tc>
          <w:tcPr>
            <w:tcW w:w="392" w:type="dxa"/>
          </w:tcPr>
          <w:p w14:paraId="3976B825" w14:textId="77777777" w:rsidR="00FD6FD4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8B8BA7C" w14:textId="77777777" w:rsidR="00FD6FD4" w:rsidRPr="002E25F3" w:rsidRDefault="002E25F3" w:rsidP="00FD6FD4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21D6E9A9" w14:textId="77777777" w:rsidR="00FD6FD4" w:rsidRPr="002E25F3" w:rsidRDefault="00FD6FD4" w:rsidP="00FD6FD4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FD6FD4" w:rsidRPr="002E25F3" w14:paraId="32649C00" w14:textId="77777777" w:rsidTr="00A95C61">
        <w:tc>
          <w:tcPr>
            <w:tcW w:w="392" w:type="dxa"/>
          </w:tcPr>
          <w:p w14:paraId="4CCEBE3A" w14:textId="77777777" w:rsidR="00FD6FD4" w:rsidRPr="002E25F3" w:rsidRDefault="00FD6FD4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8C1792D" w14:textId="77777777" w:rsidR="00FD6FD4" w:rsidRPr="002E25F3" w:rsidRDefault="002E25F3" w:rsidP="00FD6FD4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115290A3" w14:textId="77777777" w:rsidR="002E25F3" w:rsidRPr="002E25F3" w:rsidRDefault="002E25F3" w:rsidP="002E25F3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2E25F3" w:rsidRPr="002E25F3" w14:paraId="7958DE87" w14:textId="77777777" w:rsidTr="00A95C61">
        <w:tc>
          <w:tcPr>
            <w:tcW w:w="392" w:type="dxa"/>
          </w:tcPr>
          <w:p w14:paraId="2783762A" w14:textId="77777777" w:rsidR="002E25F3" w:rsidRPr="002E25F3" w:rsidRDefault="002E25F3" w:rsidP="00A95C6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15DE6DD" w14:textId="77777777" w:rsidR="002E25F3" w:rsidRPr="002E25F3" w:rsidRDefault="002E25F3" w:rsidP="002E25F3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8F678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6B280" w14:textId="77777777" w:rsidR="009D49DD" w:rsidRDefault="009D49DD" w:rsidP="00DA5839">
      <w:r>
        <w:separator/>
      </w:r>
    </w:p>
  </w:endnote>
  <w:endnote w:type="continuationSeparator" w:id="0">
    <w:p w14:paraId="4C471464" w14:textId="77777777" w:rsidR="009D49DD" w:rsidRDefault="009D49D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9D49DD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D1D04" w14:textId="77777777" w:rsidR="009D49DD" w:rsidRDefault="009D49DD" w:rsidP="00DA5839">
      <w:r>
        <w:separator/>
      </w:r>
    </w:p>
  </w:footnote>
  <w:footnote w:type="continuationSeparator" w:id="0">
    <w:p w14:paraId="3758CFCC" w14:textId="77777777" w:rsidR="009D49DD" w:rsidRDefault="009D49D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08A07791" w:rsidR="00984B5B" w:rsidRDefault="008F6782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noProof/>
      </w:rPr>
      <w:drawing>
        <wp:inline distT="0" distB="0" distL="0" distR="0" wp14:anchorId="0F17B5F8" wp14:editId="49209A4F">
          <wp:extent cx="5860415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8CD8D39" w14:textId="0EEC7C0B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343DB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00954678" w:rsidR="003B52D0" w:rsidRDefault="008F6782" w:rsidP="00984B5B">
    <w:pPr>
      <w:pBdr>
        <w:bottom w:val="single" w:sz="4" w:space="1" w:color="auto"/>
      </w:pBdr>
      <w:rPr>
        <w:rFonts w:ascii="Tahoma" w:hAnsi="Tahoma" w:cs="Tahoma"/>
      </w:rPr>
    </w:pPr>
    <w:r>
      <w:rPr>
        <w:noProof/>
      </w:rPr>
      <w:drawing>
        <wp:inline distT="0" distB="0" distL="0" distR="0" wp14:anchorId="79BD1F3D" wp14:editId="6D0E6FE2">
          <wp:extent cx="5860415" cy="51943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0415" cy="519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9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1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5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6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1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2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1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5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8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9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2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3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5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7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8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0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4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5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6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7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8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9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0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2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5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6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8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1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6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9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0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2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3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4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7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8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3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4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5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8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1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4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6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8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9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0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1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2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6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7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8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9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2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3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8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9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0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3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4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8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1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2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3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5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9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00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1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2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3"/>
  </w:num>
  <w:num w:numId="3" w16cid:durableId="1497720889">
    <w:abstractNumId w:val="66"/>
  </w:num>
  <w:num w:numId="4" w16cid:durableId="511916418">
    <w:abstractNumId w:val="173"/>
  </w:num>
  <w:num w:numId="5" w16cid:durableId="1156646516">
    <w:abstractNumId w:val="198"/>
  </w:num>
  <w:num w:numId="6" w16cid:durableId="950665827">
    <w:abstractNumId w:val="142"/>
  </w:num>
  <w:num w:numId="7" w16cid:durableId="2119905943">
    <w:abstractNumId w:val="154"/>
  </w:num>
  <w:num w:numId="8" w16cid:durableId="1138304551">
    <w:abstractNumId w:val="56"/>
  </w:num>
  <w:num w:numId="9" w16cid:durableId="673260510">
    <w:abstractNumId w:val="5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9"/>
  </w:num>
  <w:num w:numId="11" w16cid:durableId="1196851097">
    <w:abstractNumId w:val="137"/>
  </w:num>
  <w:num w:numId="12" w16cid:durableId="1124082607">
    <w:abstractNumId w:val="57"/>
  </w:num>
  <w:num w:numId="13" w16cid:durableId="1074278722">
    <w:abstractNumId w:val="96"/>
  </w:num>
  <w:num w:numId="14" w16cid:durableId="890190381">
    <w:abstractNumId w:val="144"/>
  </w:num>
  <w:num w:numId="15" w16cid:durableId="1042631105">
    <w:abstractNumId w:val="166"/>
  </w:num>
  <w:num w:numId="16" w16cid:durableId="1626110738">
    <w:abstractNumId w:val="167"/>
  </w:num>
  <w:num w:numId="17" w16cid:durableId="413934800">
    <w:abstractNumId w:val="92"/>
  </w:num>
  <w:num w:numId="18" w16cid:durableId="1896038712">
    <w:abstractNumId w:val="64"/>
  </w:num>
  <w:num w:numId="19" w16cid:durableId="1947813102">
    <w:abstractNumId w:val="9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3"/>
  </w:num>
  <w:num w:numId="22" w16cid:durableId="1586064750">
    <w:abstractNumId w:val="87"/>
  </w:num>
  <w:num w:numId="23" w16cid:durableId="924456809">
    <w:abstractNumId w:val="140"/>
  </w:num>
  <w:num w:numId="24" w16cid:durableId="1846506997">
    <w:abstractNumId w:val="168"/>
  </w:num>
  <w:num w:numId="25" w16cid:durableId="1526937899">
    <w:abstractNumId w:val="39"/>
  </w:num>
  <w:num w:numId="26" w16cid:durableId="1955551841">
    <w:abstractNumId w:val="131"/>
  </w:num>
  <w:num w:numId="27" w16cid:durableId="744841261">
    <w:abstractNumId w:val="105"/>
  </w:num>
  <w:num w:numId="28" w16cid:durableId="766584713">
    <w:abstractNumId w:val="25"/>
  </w:num>
  <w:num w:numId="29" w16cid:durableId="730157816">
    <w:abstractNumId w:val="120"/>
  </w:num>
  <w:num w:numId="30" w16cid:durableId="341200392">
    <w:abstractNumId w:val="152"/>
  </w:num>
  <w:num w:numId="31" w16cid:durableId="1592395300">
    <w:abstractNumId w:val="169"/>
  </w:num>
  <w:num w:numId="32" w16cid:durableId="1341853184">
    <w:abstractNumId w:val="189"/>
  </w:num>
  <w:num w:numId="33" w16cid:durableId="1792355458">
    <w:abstractNumId w:val="125"/>
  </w:num>
  <w:num w:numId="34" w16cid:durableId="209538623">
    <w:abstractNumId w:val="124"/>
  </w:num>
  <w:num w:numId="35" w16cid:durableId="1879658240">
    <w:abstractNumId w:val="75"/>
  </w:num>
  <w:num w:numId="36" w16cid:durableId="674841208">
    <w:abstractNumId w:val="88"/>
  </w:num>
  <w:num w:numId="37" w16cid:durableId="1838225402">
    <w:abstractNumId w:val="90"/>
  </w:num>
  <w:num w:numId="38" w16cid:durableId="77796340">
    <w:abstractNumId w:val="84"/>
  </w:num>
  <w:num w:numId="39" w16cid:durableId="2110202268">
    <w:abstractNumId w:val="71"/>
  </w:num>
  <w:num w:numId="40" w16cid:durableId="1182550073">
    <w:abstractNumId w:val="30"/>
  </w:num>
  <w:num w:numId="41" w16cid:durableId="163210361">
    <w:abstractNumId w:val="157"/>
  </w:num>
  <w:num w:numId="42" w16cid:durableId="1889298027">
    <w:abstractNumId w:val="85"/>
  </w:num>
  <w:num w:numId="43" w16cid:durableId="2009675853">
    <w:abstractNumId w:val="112"/>
  </w:num>
  <w:num w:numId="44" w16cid:durableId="1631016026">
    <w:abstractNumId w:val="122"/>
  </w:num>
  <w:num w:numId="45" w16cid:durableId="2119524362">
    <w:abstractNumId w:val="149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1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9"/>
  </w:num>
  <w:num w:numId="52" w16cid:durableId="949774936">
    <w:abstractNumId w:val="48"/>
  </w:num>
  <w:num w:numId="53" w16cid:durableId="1589461865">
    <w:abstractNumId w:val="151"/>
  </w:num>
  <w:num w:numId="54" w16cid:durableId="821434623">
    <w:abstractNumId w:val="109"/>
  </w:num>
  <w:num w:numId="55" w16cid:durableId="288516767">
    <w:abstractNumId w:val="62"/>
  </w:num>
  <w:num w:numId="56" w16cid:durableId="1018383721">
    <w:abstractNumId w:val="121"/>
  </w:num>
  <w:num w:numId="57" w16cid:durableId="2108114669">
    <w:abstractNumId w:val="171"/>
  </w:num>
  <w:num w:numId="58" w16cid:durableId="1261990695">
    <w:abstractNumId w:val="26"/>
  </w:num>
  <w:num w:numId="59" w16cid:durableId="1519150216">
    <w:abstractNumId w:val="159"/>
  </w:num>
  <w:num w:numId="60" w16cid:durableId="685251000">
    <w:abstractNumId w:val="187"/>
  </w:num>
  <w:num w:numId="61" w16cid:durableId="589050635">
    <w:abstractNumId w:val="2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3"/>
  </w:num>
  <w:num w:numId="65" w16cid:durableId="2045516979">
    <w:abstractNumId w:val="35"/>
  </w:num>
  <w:num w:numId="66" w16cid:durableId="21981027">
    <w:abstractNumId w:val="114"/>
  </w:num>
  <w:num w:numId="67" w16cid:durableId="576015399">
    <w:abstractNumId w:val="53"/>
  </w:num>
  <w:num w:numId="68" w16cid:durableId="825169208">
    <w:abstractNumId w:val="181"/>
  </w:num>
  <w:num w:numId="69" w16cid:durableId="774177112">
    <w:abstractNumId w:val="89"/>
  </w:num>
  <w:num w:numId="70" w16cid:durableId="253129070">
    <w:abstractNumId w:val="163"/>
  </w:num>
  <w:num w:numId="71" w16cid:durableId="230777940">
    <w:abstractNumId w:val="36"/>
  </w:num>
  <w:num w:numId="72" w16cid:durableId="2108841390">
    <w:abstractNumId w:val="141"/>
  </w:num>
  <w:num w:numId="73" w16cid:durableId="1168860212">
    <w:abstractNumId w:val="135"/>
  </w:num>
  <w:num w:numId="74" w16cid:durableId="747650616">
    <w:abstractNumId w:val="115"/>
  </w:num>
  <w:num w:numId="75" w16cid:durableId="1305819897">
    <w:abstractNumId w:val="197"/>
  </w:num>
  <w:num w:numId="76" w16cid:durableId="458233005">
    <w:abstractNumId w:val="49"/>
  </w:num>
  <w:num w:numId="77" w16cid:durableId="651493773">
    <w:abstractNumId w:val="104"/>
  </w:num>
  <w:num w:numId="78" w16cid:durableId="676036499">
    <w:abstractNumId w:val="165"/>
  </w:num>
  <w:num w:numId="79" w16cid:durableId="158156705">
    <w:abstractNumId w:val="177"/>
  </w:num>
  <w:num w:numId="80" w16cid:durableId="340742511">
    <w:abstractNumId w:val="47"/>
  </w:num>
  <w:num w:numId="81" w16cid:durableId="920599993">
    <w:abstractNumId w:val="143"/>
  </w:num>
  <w:num w:numId="82" w16cid:durableId="343285439">
    <w:abstractNumId w:val="97"/>
  </w:num>
  <w:num w:numId="83" w16cid:durableId="1397241187">
    <w:abstractNumId w:val="31"/>
  </w:num>
  <w:num w:numId="84" w16cid:durableId="1044982225">
    <w:abstractNumId w:val="58"/>
  </w:num>
  <w:num w:numId="85" w16cid:durableId="1063412727">
    <w:abstractNumId w:val="190"/>
  </w:num>
  <w:num w:numId="86" w16cid:durableId="637295588">
    <w:abstractNumId w:val="73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9"/>
  </w:num>
  <w:num w:numId="90" w16cid:durableId="1080442587">
    <w:abstractNumId w:val="79"/>
  </w:num>
  <w:num w:numId="91" w16cid:durableId="1916013195">
    <w:abstractNumId w:val="162"/>
  </w:num>
  <w:num w:numId="92" w16cid:durableId="495730328">
    <w:abstractNumId w:val="107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1"/>
  </w:num>
  <w:num w:numId="96" w16cid:durableId="542062480">
    <w:abstractNumId w:val="102"/>
  </w:num>
  <w:num w:numId="97" w16cid:durableId="2100716395">
    <w:abstractNumId w:val="59"/>
  </w:num>
  <w:num w:numId="98" w16cid:durableId="1375273116">
    <w:abstractNumId w:val="5"/>
  </w:num>
  <w:num w:numId="99" w16cid:durableId="813524292">
    <w:abstractNumId w:val="191"/>
  </w:num>
  <w:num w:numId="100" w16cid:durableId="1609194670">
    <w:abstractNumId w:val="138"/>
  </w:num>
  <w:num w:numId="101" w16cid:durableId="162283944">
    <w:abstractNumId w:val="203"/>
  </w:num>
  <w:num w:numId="102" w16cid:durableId="600256430">
    <w:abstractNumId w:val="136"/>
  </w:num>
  <w:num w:numId="103" w16cid:durableId="581992218">
    <w:abstractNumId w:val="76"/>
  </w:num>
  <w:num w:numId="104" w16cid:durableId="1335959441">
    <w:abstractNumId w:val="94"/>
  </w:num>
  <w:num w:numId="105" w16cid:durableId="477039509">
    <w:abstractNumId w:val="164"/>
  </w:num>
  <w:num w:numId="106" w16cid:durableId="1653172579">
    <w:abstractNumId w:val="123"/>
  </w:num>
  <w:num w:numId="107" w16cid:durableId="962466569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8"/>
  </w:num>
  <w:num w:numId="109" w16cid:durableId="42025149">
    <w:abstractNumId w:val="33"/>
  </w:num>
  <w:num w:numId="110" w16cid:durableId="149518565">
    <w:abstractNumId w:val="87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2"/>
  </w:num>
  <w:num w:numId="112" w16cid:durableId="1961254485">
    <w:abstractNumId w:val="130"/>
  </w:num>
  <w:num w:numId="113" w16cid:durableId="892345914">
    <w:abstractNumId w:val="61"/>
  </w:num>
  <w:num w:numId="114" w16cid:durableId="1515807078">
    <w:abstractNumId w:val="40"/>
  </w:num>
  <w:num w:numId="115" w16cid:durableId="1704355957">
    <w:abstractNumId w:val="146"/>
  </w:num>
  <w:num w:numId="116" w16cid:durableId="2111386971">
    <w:abstractNumId w:val="156"/>
  </w:num>
  <w:num w:numId="117" w16cid:durableId="1231231849">
    <w:abstractNumId w:val="188"/>
  </w:num>
  <w:num w:numId="118" w16cid:durableId="660885459">
    <w:abstractNumId w:val="116"/>
  </w:num>
  <w:num w:numId="119" w16cid:durableId="723797019">
    <w:abstractNumId w:val="67"/>
  </w:num>
  <w:num w:numId="120" w16cid:durableId="1604528381">
    <w:abstractNumId w:val="195"/>
  </w:num>
  <w:num w:numId="121" w16cid:durableId="1770538329">
    <w:abstractNumId w:val="118"/>
  </w:num>
  <w:num w:numId="122" w16cid:durableId="189030790">
    <w:abstractNumId w:val="103"/>
  </w:num>
  <w:num w:numId="123" w16cid:durableId="1183204057">
    <w:abstractNumId w:val="117"/>
  </w:num>
  <w:num w:numId="124" w16cid:durableId="1091468294">
    <w:abstractNumId w:val="77"/>
  </w:num>
  <w:num w:numId="125" w16cid:durableId="1117682275">
    <w:abstractNumId w:val="82"/>
  </w:num>
  <w:num w:numId="126" w16cid:durableId="1430346359">
    <w:abstractNumId w:val="74"/>
  </w:num>
  <w:num w:numId="127" w16cid:durableId="198785960">
    <w:abstractNumId w:val="32"/>
  </w:num>
  <w:num w:numId="128" w16cid:durableId="1263300964">
    <w:abstractNumId w:val="68"/>
  </w:num>
  <w:num w:numId="129" w16cid:durableId="1978873885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200"/>
  </w:num>
  <w:num w:numId="131" w16cid:durableId="1527521100">
    <w:abstractNumId w:val="145"/>
  </w:num>
  <w:num w:numId="132" w16cid:durableId="112217117">
    <w:abstractNumId w:val="180"/>
  </w:num>
  <w:num w:numId="133" w16cid:durableId="996417256">
    <w:abstractNumId w:val="194"/>
  </w:num>
  <w:num w:numId="134" w16cid:durableId="272636531">
    <w:abstractNumId w:val="147"/>
  </w:num>
  <w:num w:numId="135" w16cid:durableId="1994484213">
    <w:abstractNumId w:val="183"/>
  </w:num>
  <w:num w:numId="136" w16cid:durableId="284969488">
    <w:abstractNumId w:val="95"/>
  </w:num>
  <w:num w:numId="137" w16cid:durableId="147409330">
    <w:abstractNumId w:val="111"/>
  </w:num>
  <w:num w:numId="138" w16cid:durableId="2061466880">
    <w:abstractNumId w:val="70"/>
  </w:num>
  <w:num w:numId="139" w16cid:durableId="1438139692">
    <w:abstractNumId w:val="86"/>
  </w:num>
  <w:num w:numId="140" w16cid:durableId="1929774717">
    <w:abstractNumId w:val="139"/>
  </w:num>
  <w:num w:numId="141" w16cid:durableId="939415954">
    <w:abstractNumId w:val="99"/>
  </w:num>
  <w:num w:numId="142" w16cid:durableId="1907452430">
    <w:abstractNumId w:val="83"/>
  </w:num>
  <w:num w:numId="143" w16cid:durableId="11693618">
    <w:abstractNumId w:val="17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2"/>
  </w:num>
  <w:num w:numId="145" w16cid:durableId="669672357">
    <w:abstractNumId w:val="119"/>
  </w:num>
  <w:num w:numId="146" w16cid:durableId="553196760">
    <w:abstractNumId w:val="44"/>
  </w:num>
  <w:num w:numId="147" w16cid:durableId="65615344">
    <w:abstractNumId w:val="174"/>
  </w:num>
  <w:num w:numId="148" w16cid:durableId="1213421354">
    <w:abstractNumId w:val="80"/>
  </w:num>
  <w:num w:numId="149" w16cid:durableId="1160268620">
    <w:abstractNumId w:val="46"/>
  </w:num>
  <w:num w:numId="150" w16cid:durableId="889268639">
    <w:abstractNumId w:val="158"/>
  </w:num>
  <w:num w:numId="151" w16cid:durableId="660891471">
    <w:abstractNumId w:val="38"/>
  </w:num>
  <w:num w:numId="152" w16cid:durableId="373581528">
    <w:abstractNumId w:val="93"/>
  </w:num>
  <w:num w:numId="153" w16cid:durableId="1634213968">
    <w:abstractNumId w:val="126"/>
  </w:num>
  <w:num w:numId="154" w16cid:durableId="1346516078">
    <w:abstractNumId w:val="100"/>
  </w:num>
  <w:num w:numId="155" w16cid:durableId="2126850758">
    <w:abstractNumId w:val="134"/>
  </w:num>
  <w:num w:numId="156" w16cid:durableId="799693501">
    <w:abstractNumId w:val="201"/>
  </w:num>
  <w:num w:numId="157" w16cid:durableId="1039016744">
    <w:abstractNumId w:val="81"/>
  </w:num>
  <w:num w:numId="158" w16cid:durableId="1833138472">
    <w:abstractNumId w:val="160"/>
  </w:num>
  <w:num w:numId="159" w16cid:durableId="2038390182">
    <w:abstractNumId w:val="113"/>
  </w:num>
  <w:num w:numId="160" w16cid:durableId="885533873">
    <w:abstractNumId w:val="192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2"/>
  </w:num>
  <w:num w:numId="164" w16cid:durableId="1119911608">
    <w:abstractNumId w:val="172"/>
  </w:num>
  <w:num w:numId="165" w16cid:durableId="655228932">
    <w:abstractNumId w:val="155"/>
  </w:num>
  <w:num w:numId="166" w16cid:durableId="1466506841">
    <w:abstractNumId w:val="110"/>
  </w:num>
  <w:num w:numId="167" w16cid:durableId="422723751">
    <w:abstractNumId w:val="170"/>
  </w:num>
  <w:num w:numId="168" w16cid:durableId="2045475661">
    <w:abstractNumId w:val="60"/>
  </w:num>
  <w:num w:numId="169" w16cid:durableId="410588991">
    <w:abstractNumId w:val="128"/>
  </w:num>
  <w:num w:numId="170" w16cid:durableId="1839225802">
    <w:abstractNumId w:val="108"/>
  </w:num>
  <w:num w:numId="171" w16cid:durableId="763378820">
    <w:abstractNumId w:val="150"/>
  </w:num>
  <w:num w:numId="172" w16cid:durableId="1059590196">
    <w:abstractNumId w:val="175"/>
  </w:num>
  <w:num w:numId="173" w16cid:durableId="165219039">
    <w:abstractNumId w:val="43"/>
  </w:num>
  <w:num w:numId="174" w16cid:durableId="2123962513">
    <w:abstractNumId w:val="161"/>
  </w:num>
  <w:num w:numId="175" w16cid:durableId="1406149062">
    <w:abstractNumId w:val="0"/>
  </w:num>
  <w:num w:numId="176" w16cid:durableId="1285968142">
    <w:abstractNumId w:val="98"/>
  </w:num>
  <w:num w:numId="177" w16cid:durableId="1847746453">
    <w:abstractNumId w:val="50"/>
  </w:num>
  <w:num w:numId="178" w16cid:durableId="8415420">
    <w:abstractNumId w:val="63"/>
  </w:num>
  <w:num w:numId="179" w16cid:durableId="1048917326">
    <w:abstractNumId w:val="69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337687407">
    <w:abstractNumId w:val="148"/>
  </w:num>
  <w:num w:numId="182" w16cid:durableId="148133640">
    <w:abstractNumId w:val="78"/>
  </w:num>
  <w:num w:numId="183" w16cid:durableId="2107459046">
    <w:abstractNumId w:val="196"/>
  </w:num>
  <w:num w:numId="184" w16cid:durableId="1234780087">
    <w:abstractNumId w:val="5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152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4FF4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469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3DB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6782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9DD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A2C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C61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089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110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18BD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098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0929"/>
    <w:rsid w:val="00166AF0"/>
    <w:rsid w:val="00176F6A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25A86"/>
    <w:rsid w:val="00630E04"/>
    <w:rsid w:val="00637184"/>
    <w:rsid w:val="006610BB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561B9"/>
    <w:rsid w:val="00E83CDF"/>
    <w:rsid w:val="00EB0CE7"/>
    <w:rsid w:val="00EC3063"/>
    <w:rsid w:val="00ED4EBF"/>
    <w:rsid w:val="00F25738"/>
    <w:rsid w:val="00F451A3"/>
    <w:rsid w:val="00F50656"/>
    <w:rsid w:val="00F90AA7"/>
    <w:rsid w:val="00FA4246"/>
    <w:rsid w:val="00FA6607"/>
    <w:rsid w:val="00FB707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2022-05-25T07:18:00Z</dcterms:modified>
</cp:coreProperties>
</file>